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497518" w:rsidRDefault="00070B0E" w:rsidP="00B91FE8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497518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497518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497518">
        <w:rPr>
          <w:rFonts w:ascii="Aptos" w:hAnsi="Aptos" w:cs="Arial"/>
          <w:b/>
          <w:bCs/>
          <w:sz w:val="22"/>
          <w:szCs w:val="22"/>
        </w:rPr>
        <w:t xml:space="preserve">Taryfikator korekt kosztów pośrednich za naruszenia postanowień </w:t>
      </w:r>
      <w:r w:rsidR="00E71F36" w:rsidRPr="00497518">
        <w:rPr>
          <w:rFonts w:ascii="Aptos" w:hAnsi="Aptos" w:cs="Arial"/>
          <w:b/>
          <w:bCs/>
          <w:sz w:val="22"/>
          <w:szCs w:val="22"/>
        </w:rPr>
        <w:t>Zasad</w:t>
      </w:r>
      <w:r w:rsidR="009F22D5" w:rsidRPr="00497518">
        <w:rPr>
          <w:rFonts w:ascii="Aptos" w:hAnsi="Aptos" w:cs="Arial"/>
          <w:b/>
          <w:bCs/>
          <w:sz w:val="22"/>
          <w:szCs w:val="22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497518" w14:paraId="3F685DAA" w14:textId="77777777" w:rsidTr="00B91FE8">
        <w:trPr>
          <w:trHeight w:val="1258"/>
        </w:trPr>
        <w:tc>
          <w:tcPr>
            <w:tcW w:w="576" w:type="dxa"/>
          </w:tcPr>
          <w:p w14:paraId="45073962" w14:textId="77777777" w:rsidR="00F17E73" w:rsidRPr="00497518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497518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</w:tcPr>
          <w:p w14:paraId="413145EF" w14:textId="39394FB5" w:rsidR="00F17E73" w:rsidRPr="00497518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497518">
              <w:rPr>
                <w:rFonts w:ascii="Aptos" w:hAnsi="Aptos" w:cs="Arial"/>
                <w:b/>
                <w:lang w:eastAsia="en-US"/>
              </w:rPr>
              <w:t xml:space="preserve">Rodzaj naruszenia postanowień </w:t>
            </w:r>
            <w:r w:rsidR="0077503B" w:rsidRPr="00497518">
              <w:rPr>
                <w:rFonts w:ascii="Aptos" w:hAnsi="Aptos" w:cs="Arial"/>
                <w:b/>
                <w:lang w:eastAsia="en-US"/>
              </w:rPr>
              <w:t>Zasad</w:t>
            </w:r>
            <w:r w:rsidRPr="00497518">
              <w:rPr>
                <w:rFonts w:ascii="Aptos" w:hAnsi="Aptos" w:cs="Arial"/>
                <w:b/>
                <w:lang w:eastAsia="en-US"/>
              </w:rPr>
              <w:t xml:space="preserve"> </w:t>
            </w:r>
            <w:r w:rsidR="00902470" w:rsidRPr="00497518">
              <w:rPr>
                <w:rFonts w:ascii="Aptos" w:hAnsi="Aptos" w:cs="Arial"/>
                <w:b/>
                <w:lang w:eastAsia="en-US"/>
              </w:rPr>
              <w:t xml:space="preserve">realizacji projektu </w:t>
            </w:r>
            <w:r w:rsidRPr="00497518">
              <w:rPr>
                <w:rFonts w:ascii="Aptos" w:hAnsi="Aptos" w:cs="Arial"/>
                <w:b/>
                <w:lang w:eastAsia="en-US"/>
              </w:rPr>
              <w:t xml:space="preserve">w zakresie zarządzania projektem </w:t>
            </w:r>
            <w:r w:rsidR="005B4667" w:rsidRPr="00497518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</w:tcPr>
          <w:p w14:paraId="1A54B9CB" w14:textId="692C3CF8" w:rsidR="00F17E73" w:rsidRPr="00497518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497518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497518" w14:paraId="04E3817A" w14:textId="77777777" w:rsidTr="00B91FE8">
        <w:tc>
          <w:tcPr>
            <w:tcW w:w="576" w:type="dxa"/>
          </w:tcPr>
          <w:p w14:paraId="1D8CF99C" w14:textId="38831CD9" w:rsidR="000443E7" w:rsidRPr="00497518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</w:rPr>
              <w:t>1</w:t>
            </w:r>
            <w:r w:rsidR="002B66DD" w:rsidRPr="00497518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</w:tcPr>
          <w:p w14:paraId="4450A4B9" w14:textId="4359738C" w:rsidR="000443E7" w:rsidRPr="00497518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</w:rPr>
              <w:t xml:space="preserve">Projekt jest zarządzany w sposób nieprawidłowy - stwierdzono rażące naruszenia przez Beneficjenta postanowień </w:t>
            </w:r>
            <w:r w:rsidR="00B10B0D" w:rsidRPr="00497518">
              <w:rPr>
                <w:rFonts w:ascii="Aptos" w:hAnsi="Aptos" w:cs="Arial"/>
              </w:rPr>
              <w:t>Zasad</w:t>
            </w:r>
            <w:r w:rsidRPr="00497518">
              <w:rPr>
                <w:rFonts w:ascii="Aptos" w:hAnsi="Aptos" w:cs="Arial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</w:tcPr>
          <w:p w14:paraId="64CC18E2" w14:textId="40602213" w:rsidR="000443E7" w:rsidRPr="00497518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497518" w14:paraId="1BA9B5AA" w14:textId="77777777" w:rsidTr="00B91FE8">
        <w:trPr>
          <w:trHeight w:val="1583"/>
        </w:trPr>
        <w:tc>
          <w:tcPr>
            <w:tcW w:w="576" w:type="dxa"/>
          </w:tcPr>
          <w:p w14:paraId="2C0E4095" w14:textId="26F4521C" w:rsidR="00EB04EC" w:rsidRPr="00497518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  <w:lang w:eastAsia="en-US"/>
              </w:rPr>
              <w:t>2</w:t>
            </w:r>
            <w:r w:rsidR="00EB04EC" w:rsidRPr="00497518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</w:tcPr>
          <w:p w14:paraId="39D05E29" w14:textId="41D97F22" w:rsidR="00EB04EC" w:rsidRPr="00497518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</w:tcPr>
          <w:p w14:paraId="09B9100F" w14:textId="05FEC980" w:rsidR="00EB04EC" w:rsidRPr="00497518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497518" w14:paraId="3C7C8640" w14:textId="77777777" w:rsidTr="00B91FE8">
        <w:tc>
          <w:tcPr>
            <w:tcW w:w="576" w:type="dxa"/>
          </w:tcPr>
          <w:p w14:paraId="11417CD9" w14:textId="1B4CD8CF" w:rsidR="00EB04EC" w:rsidRPr="00497518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3</w:t>
            </w:r>
            <w:r w:rsidR="00EB04EC" w:rsidRPr="00497518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</w:tcPr>
          <w:p w14:paraId="185F4CDA" w14:textId="77777777" w:rsidR="00EB04EC" w:rsidRPr="00497518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3D71756B" w:rsidR="00EB04EC" w:rsidRPr="00497518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 w:rsidRPr="00497518">
              <w:rPr>
                <w:rFonts w:ascii="Aptos" w:hAnsi="Aptos" w:cs="Arial"/>
                <w:lang w:eastAsia="en-US"/>
              </w:rPr>
              <w:t>Zasadami</w:t>
            </w:r>
          </w:p>
          <w:p w14:paraId="581F0FA5" w14:textId="6353F407" w:rsidR="00EB04EC" w:rsidRPr="00497518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497518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497518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497518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497518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</w:tcPr>
          <w:p w14:paraId="23DC85A2" w14:textId="648AAFE6" w:rsidR="005B4667" w:rsidRPr="00497518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497518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497518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497518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497518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497518">
              <w:rPr>
                <w:rFonts w:ascii="Aptos" w:hAnsi="Aptos" w:cs="Arial"/>
                <w:lang w:eastAsia="en-US"/>
              </w:rPr>
              <w:t xml:space="preserve">nstytucję </w:t>
            </w:r>
            <w:r w:rsidRPr="00497518">
              <w:rPr>
                <w:rFonts w:ascii="Aptos" w:hAnsi="Aptos" w:cs="Arial"/>
                <w:lang w:eastAsia="en-US"/>
              </w:rPr>
              <w:t>P</w:t>
            </w:r>
            <w:r w:rsidR="001C5FB8" w:rsidRPr="00497518">
              <w:rPr>
                <w:rFonts w:ascii="Aptos" w:hAnsi="Aptos" w:cs="Arial"/>
                <w:lang w:eastAsia="en-US"/>
              </w:rPr>
              <w:t>ośredniczącą</w:t>
            </w:r>
            <w:r w:rsidRPr="00497518">
              <w:rPr>
                <w:rFonts w:ascii="Aptos" w:hAnsi="Aptos" w:cs="Arial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1C5FB8" w:rsidRPr="00497518">
              <w:rPr>
                <w:rFonts w:ascii="Aptos" w:hAnsi="Aptos" w:cs="Arial"/>
                <w:lang w:eastAsia="en-US"/>
              </w:rPr>
              <w:t>nstytucję Pośredniczącą</w:t>
            </w:r>
            <w:r w:rsidRPr="00497518">
              <w:rPr>
                <w:rFonts w:ascii="Aptos" w:hAnsi="Aptos" w:cs="Arial"/>
                <w:lang w:eastAsia="en-US"/>
              </w:rPr>
              <w:t xml:space="preserve">, </w:t>
            </w:r>
            <w:r w:rsidRPr="00497518">
              <w:rPr>
                <w:rFonts w:ascii="Aptos" w:hAnsi="Aptos" w:cs="Arial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497518" w14:paraId="43C9FE25" w14:textId="77777777" w:rsidTr="00B91FE8">
        <w:tc>
          <w:tcPr>
            <w:tcW w:w="576" w:type="dxa"/>
          </w:tcPr>
          <w:p w14:paraId="10372815" w14:textId="43566B12" w:rsidR="00A540C8" w:rsidRPr="00497518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</w:rPr>
              <w:lastRenderedPageBreak/>
              <w:t>4</w:t>
            </w:r>
            <w:r w:rsidR="00A540C8" w:rsidRPr="00497518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</w:tcPr>
          <w:p w14:paraId="2F097782" w14:textId="7B494460" w:rsidR="00A540C8" w:rsidRPr="00497518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</w:rPr>
              <w:t xml:space="preserve">Beneficjent zaangażował do projektu </w:t>
            </w:r>
            <w:r w:rsidR="000A089A" w:rsidRPr="00497518">
              <w:rPr>
                <w:rFonts w:ascii="Aptos" w:hAnsi="Aptos" w:cs="Arial"/>
              </w:rPr>
              <w:t>koordynatora</w:t>
            </w:r>
            <w:r w:rsidRPr="00497518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</w:tcPr>
          <w:p w14:paraId="67367CD1" w14:textId="77777777" w:rsidR="00A540C8" w:rsidRPr="00497518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497518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497518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497518" w14:paraId="66662C44" w14:textId="77777777" w:rsidTr="003A3AD9">
        <w:trPr>
          <w:trHeight w:val="2462"/>
        </w:trPr>
        <w:tc>
          <w:tcPr>
            <w:tcW w:w="576" w:type="dxa"/>
          </w:tcPr>
          <w:p w14:paraId="140F99AC" w14:textId="3FF5B111" w:rsidR="007014D6" w:rsidRPr="00497518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5</w:t>
            </w:r>
            <w:r w:rsidR="007014D6" w:rsidRPr="00497518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</w:tcPr>
          <w:p w14:paraId="35872776" w14:textId="252F5111" w:rsidR="007014D6" w:rsidRPr="00497518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</w:tcPr>
          <w:p w14:paraId="4513FC49" w14:textId="4DCEDD2B" w:rsidR="007014D6" w:rsidRPr="00497518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497518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497518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497518">
              <w:rPr>
                <w:rFonts w:ascii="Aptos" w:hAnsi="Aptos" w:cs="Arial"/>
                <w:lang w:eastAsia="en-US"/>
              </w:rPr>
              <w:t xml:space="preserve">nstytucja </w:t>
            </w:r>
            <w:r w:rsidRPr="00497518">
              <w:rPr>
                <w:rFonts w:ascii="Aptos" w:hAnsi="Aptos" w:cs="Arial"/>
                <w:lang w:eastAsia="en-US"/>
              </w:rPr>
              <w:t>P</w:t>
            </w:r>
            <w:r w:rsidR="001C5FB8" w:rsidRPr="00497518">
              <w:rPr>
                <w:rFonts w:ascii="Aptos" w:hAnsi="Aptos" w:cs="Arial"/>
                <w:lang w:eastAsia="en-US"/>
              </w:rPr>
              <w:t>ośrednicząca</w:t>
            </w:r>
            <w:r w:rsidRPr="00497518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Pr="00497518" w:rsidRDefault="007A6630" w:rsidP="006F54BC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7A6630" w:rsidRPr="00497518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4B624" w14:textId="77777777" w:rsidR="00C80728" w:rsidRDefault="00C80728">
      <w:pPr>
        <w:spacing w:after="0" w:line="240" w:lineRule="auto"/>
      </w:pPr>
      <w:r>
        <w:separator/>
      </w:r>
    </w:p>
  </w:endnote>
  <w:endnote w:type="continuationSeparator" w:id="0">
    <w:p w14:paraId="566C3E18" w14:textId="77777777" w:rsidR="00C80728" w:rsidRDefault="00C80728">
      <w:pPr>
        <w:spacing w:after="0" w:line="240" w:lineRule="auto"/>
      </w:pPr>
      <w:r>
        <w:continuationSeparator/>
      </w:r>
    </w:p>
  </w:endnote>
  <w:endnote w:type="continuationNotice" w:id="1">
    <w:p w14:paraId="6AB5B5FE" w14:textId="77777777" w:rsidR="00C80728" w:rsidRDefault="00C807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9A9B5" w14:textId="77777777" w:rsidR="00C80728" w:rsidRDefault="00C80728">
      <w:pPr>
        <w:spacing w:after="0" w:line="240" w:lineRule="auto"/>
      </w:pPr>
      <w:r>
        <w:separator/>
      </w:r>
    </w:p>
  </w:footnote>
  <w:footnote w:type="continuationSeparator" w:id="0">
    <w:p w14:paraId="2BE4B171" w14:textId="77777777" w:rsidR="00C80728" w:rsidRDefault="00C80728">
      <w:pPr>
        <w:spacing w:after="0" w:line="240" w:lineRule="auto"/>
      </w:pPr>
      <w:r>
        <w:continuationSeparator/>
      </w:r>
    </w:p>
  </w:footnote>
  <w:footnote w:type="continuationNotice" w:id="1">
    <w:p w14:paraId="3BE42966" w14:textId="77777777" w:rsidR="00C80728" w:rsidRDefault="00C807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97945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518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5F79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CC7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3F9"/>
    <w:rsid w:val="0079372B"/>
    <w:rsid w:val="00795101"/>
    <w:rsid w:val="00796D2C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</cp:revision>
  <cp:lastPrinted>2022-11-28T11:55:00Z</cp:lastPrinted>
  <dcterms:created xsi:type="dcterms:W3CDTF">2024-09-06T12:36:00Z</dcterms:created>
  <dcterms:modified xsi:type="dcterms:W3CDTF">2025-12-02T09:10:00Z</dcterms:modified>
</cp:coreProperties>
</file>